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860"/>
      </w:pPr>
      <w:r>
        <w:pict>
          <v:group style="position:absolute;margin-left:27.81pt;margin-top:753.69pt;width:556.38pt;height:3.06pt;mso-position-horizontal-relative:page;mso-position-vertical-relative:page;z-index:-49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227.01pt;width:557.22pt;height:5.58pt;mso-position-horizontal-relative:page;mso-position-vertical-relative:page;z-index:-50" coordorigin="548,4540" coordsize="11144,112">
            <v:group style="position:absolute;left:566;top:4559;width:11107;height:0" coordorigin="566,4559" coordsize="11107,0">
              <v:shape style="position:absolute;left:566;top:4559;width:11107;height:0" coordorigin="566,4559" coordsize="11107,0" path="m566,4559l11674,4559e" filled="f" stroked="t" strokeweight="1.86pt" strokecolor="#000000">
                <v:path arrowok="t"/>
              </v:shape>
              <v:group style="position:absolute;left:566;top:4633;width:11107;height:0" coordorigin="566,4633" coordsize="11107,0">
                <v:shape style="position:absolute;left:566;top:4633;width:11107;height:0" coordorigin="566,4633" coordsize="11107,0" path="m566,4633l11674,4633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73.7pt;width:555.36pt;height:0pt;mso-position-horizontal-relative:page;mso-position-vertical-relative:page;z-index:-51" coordorigin="566,3474" coordsize="11107,0">
            <v:shape style="position:absolute;left:566;top:3474;width:11107;height:0" coordorigin="566,3474" coordsize="11107,0" path="m566,3474l11674,3474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69.26pt;width:555.36pt;height:0pt;mso-position-horizontal-relative:page;mso-position-vertical-relative:page;z-index:-52" coordorigin="566,3385" coordsize="11107,0">
            <v:shape style="position:absolute;left:566;top:3385;width:11107;height:0" coordorigin="566,3385" coordsize="11107,0" path="m566,3385l11674,3385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/>
        <w:ind w:left="416" w:right="49"/>
      </w:pP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Importance</w:t>
      </w:r>
      <w:r>
        <w:rPr>
          <w:rFonts w:cs="Arial" w:hAnsi="Arial" w:eastAsia="Arial" w:ascii="Arial"/>
          <w:b/>
          <w:color w:val="FF0000"/>
          <w:spacing w:val="-28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Of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Environment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In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Wealth</w:t>
      </w:r>
      <w:r>
        <w:rPr>
          <w:rFonts w:cs="Arial" w:hAnsi="Arial" w:eastAsia="Arial" w:ascii="Arial"/>
          <w:color w:val="000000"/>
          <w:spacing w:val="0"/>
          <w:w w:val="100"/>
          <w:sz w:val="52"/>
          <w:szCs w:val="52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61" w:lineRule="exact" w:line="580"/>
        <w:ind w:left="4547" w:right="4187"/>
      </w:pP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Creation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44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Private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Label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76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51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6450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8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