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10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187" w:right="6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Managing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Life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By</w:t>
      </w:r>
      <w:r>
        <w:rPr>
          <w:rFonts w:cs="Arial" w:hAnsi="Arial" w:eastAsia="Arial" w:ascii="Arial"/>
          <w:b/>
          <w:color w:val="FF0000"/>
          <w:spacing w:val="-7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Eating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Right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91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39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70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58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