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660"/>
      </w:pPr>
      <w:r>
        <w:pict>
          <v:group style="position:absolute;margin-left:27.81pt;margin-top:753.69pt;width:556.38pt;height:3.06pt;mso-position-horizontal-relative:page;mso-position-vertical-relative:page;z-index:-49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227.01pt;width:557.22pt;height:5.58pt;mso-position-horizontal-relative:page;mso-position-vertical-relative:page;z-index:-50" coordorigin="548,4540" coordsize="11144,112">
            <v:group style="position:absolute;left:566;top:4559;width:11107;height:0" coordorigin="566,4559" coordsize="11107,0">
              <v:shape style="position:absolute;left:566;top:4559;width:11107;height:0" coordorigin="566,4559" coordsize="11107,0" path="m566,4559l11674,4559e" filled="f" stroked="t" strokeweight="1.86pt" strokecolor="#000000">
                <v:path arrowok="t"/>
              </v:shape>
              <v:group style="position:absolute;left:566;top:4633;width:11107;height:0" coordorigin="566,4633" coordsize="11107,0">
                <v:shape style="position:absolute;left:566;top:4633;width:11107;height:0" coordorigin="566,4633" coordsize="11107,0" path="m566,4633l11674,4633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73.7pt;width:555.36pt;height:0pt;mso-position-horizontal-relative:page;mso-position-vertical-relative:page;z-index:-51" coordorigin="566,3474" coordsize="11107,0">
            <v:shape style="position:absolute;left:566;top:3474;width:11107;height:0" coordorigin="566,3474" coordsize="11107,0" path="m566,3474l11674,3474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69.26pt;width:555.36pt;height:0pt;mso-position-horizontal-relative:page;mso-position-vertical-relative:page;z-index:-52" coordorigin="566,3385" coordsize="11107,0">
            <v:shape style="position:absolute;left:566;top:3385;width:11107;height:0" coordorigin="566,3385" coordsize="11107,0" path="m566,3385l11674,3385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/>
        <w:ind w:left="616" w:right="53"/>
      </w:pP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Development</w:t>
      </w:r>
      <w:r>
        <w:rPr>
          <w:rFonts w:cs="Arial" w:hAnsi="Arial" w:eastAsia="Arial" w:ascii="Arial"/>
          <w:b/>
          <w:color w:val="FF0000"/>
          <w:spacing w:val="-33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For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Your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Internet</w:t>
      </w:r>
      <w:r>
        <w:rPr>
          <w:rFonts w:cs="Arial" w:hAnsi="Arial" w:eastAsia="Arial" w:ascii="Arial"/>
          <w:color w:val="000000"/>
          <w:spacing w:val="0"/>
          <w:w w:val="100"/>
          <w:sz w:val="52"/>
          <w:szCs w:val="52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61" w:lineRule="exact" w:line="580"/>
        <w:ind w:left="4373" w:right="3815"/>
      </w:pP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Marketing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Use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74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952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62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0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