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3409" w:right="2145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The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Art</w:t>
      </w:r>
      <w:r>
        <w:rPr>
          <w:rFonts w:cs="Arial" w:hAnsi="Arial" w:eastAsia="Arial" w:ascii="Arial"/>
          <w:b/>
          <w:color w:val="FF0000"/>
          <w:spacing w:val="-8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Of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Selling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144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Private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Label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50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